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2B3E28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2024</w:t>
      </w:r>
      <w:r w:rsidR="0077113D" w:rsidRPr="00363F3E">
        <w:rPr>
          <w:rFonts w:ascii="Times New Roman" w:hAnsi="Times New Roman"/>
          <w:sz w:val="22"/>
          <w:szCs w:val="22"/>
          <w:u w:val="single"/>
        </w:rPr>
        <w:t>/ 20</w:t>
      </w:r>
      <w:r>
        <w:rPr>
          <w:rFonts w:ascii="Times New Roman" w:hAnsi="Times New Roman"/>
          <w:sz w:val="22"/>
          <w:szCs w:val="22"/>
          <w:u w:val="single"/>
        </w:rPr>
        <w:t>25</w:t>
      </w:r>
      <w:r w:rsidR="0077113D"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362FD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B830D5" w:rsidRPr="007D5875" w:rsidRDefault="0057514D" w:rsidP="00B830D5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B830D5" w:rsidRPr="007D5875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B830D5">
              <w:rPr>
                <w:b/>
                <w:bCs/>
                <w:sz w:val="18"/>
                <w:szCs w:val="18"/>
              </w:rPr>
              <w:t>4</w:t>
            </w:r>
            <w:r w:rsidR="00B830D5" w:rsidRPr="007D5875">
              <w:rPr>
                <w:b/>
                <w:bCs/>
                <w:sz w:val="18"/>
                <w:szCs w:val="18"/>
              </w:rPr>
              <w:t xml:space="preserve"> курса</w:t>
            </w:r>
            <w:r w:rsidR="00B830D5">
              <w:rPr>
                <w:b/>
                <w:bCs/>
                <w:sz w:val="18"/>
                <w:szCs w:val="18"/>
              </w:rPr>
              <w:t xml:space="preserve"> (7</w:t>
            </w:r>
            <w:r w:rsidR="00B830D5" w:rsidRPr="007D5875">
              <w:rPr>
                <w:b/>
                <w:bCs/>
                <w:sz w:val="18"/>
                <w:szCs w:val="18"/>
              </w:rPr>
              <w:t xml:space="preserve"> семестр) </w:t>
            </w:r>
            <w:r w:rsidR="008C2A46">
              <w:rPr>
                <w:b/>
                <w:bCs/>
                <w:sz w:val="18"/>
                <w:szCs w:val="18"/>
              </w:rPr>
              <w:t>О</w:t>
            </w:r>
            <w:r w:rsidR="00B830D5" w:rsidRPr="007D5875">
              <w:rPr>
                <w:b/>
                <w:bCs/>
                <w:sz w:val="18"/>
                <w:szCs w:val="18"/>
              </w:rPr>
              <w:t xml:space="preserve">ЗО  </w:t>
            </w: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B830D5" w:rsidRPr="00B830D5" w:rsidRDefault="00B830D5" w:rsidP="00B830D5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B830D5">
              <w:rPr>
                <w:bCs/>
                <w:sz w:val="18"/>
                <w:szCs w:val="18"/>
              </w:rPr>
              <w:t>для направлений подготовки/ специальностей</w:t>
            </w:r>
          </w:p>
          <w:p w:rsidR="0057514D" w:rsidRPr="00363F3E" w:rsidRDefault="00D65C77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D65C77">
              <w:rPr>
                <w:sz w:val="18"/>
                <w:szCs w:val="18"/>
              </w:rPr>
              <w:t>13.03.01 Теплоэнергетика и теплотехника</w:t>
            </w:r>
          </w:p>
          <w:p w:rsidR="00686191" w:rsidRDefault="00686191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6F46BE" w:rsidRDefault="002B3E28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6F46BE" w:rsidRDefault="002B3E28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2B3E28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6F46BE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DA5549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255FCC" w:rsidRPr="00363F3E" w:rsidTr="0077113D">
        <w:tc>
          <w:tcPr>
            <w:tcW w:w="709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92" w:type="dxa"/>
          </w:tcPr>
          <w:p w:rsidR="00255FCC" w:rsidRPr="00363F3E" w:rsidRDefault="00255FCC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363F3E">
              <w:rPr>
                <w:rFonts w:eastAsia="MS Mincho"/>
                <w:sz w:val="18"/>
                <w:szCs w:val="18"/>
                <w:lang w:eastAsia="ja-JP"/>
              </w:rPr>
              <w:t>Находить, извлекать, анализировать, интерпретировать и излагать устно или письменно информацию с использованием ИЯ</w:t>
            </w:r>
          </w:p>
        </w:tc>
      </w:tr>
      <w:tr w:rsidR="00255FCC" w:rsidRPr="00363F3E" w:rsidTr="0077113D">
        <w:tc>
          <w:tcPr>
            <w:tcW w:w="709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892" w:type="dxa"/>
          </w:tcPr>
          <w:p w:rsidR="00255FCC" w:rsidRPr="00363F3E" w:rsidRDefault="00C137DC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Calibri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C137DC" w:rsidRPr="00363F3E" w:rsidTr="0077113D">
        <w:tc>
          <w:tcPr>
            <w:tcW w:w="709" w:type="dxa"/>
          </w:tcPr>
          <w:p w:rsidR="00C137DC" w:rsidRPr="00363F3E" w:rsidRDefault="00C137DC" w:rsidP="00C137DC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C137DC" w:rsidRPr="00363F3E" w:rsidRDefault="00C137DC" w:rsidP="00C137DC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Владеть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363F3E">
              <w:rPr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363F3E">
              <w:rPr>
                <w:sz w:val="18"/>
                <w:szCs w:val="18"/>
              </w:rPr>
              <w:t xml:space="preserve"> стран изучаемого языка</w:t>
            </w:r>
          </w:p>
        </w:tc>
      </w:tr>
    </w:tbl>
    <w:tbl>
      <w:tblPr>
        <w:tblStyle w:val="aff"/>
        <w:tblW w:w="3548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10"/>
        <w:gridCol w:w="4749"/>
        <w:gridCol w:w="1295"/>
        <w:gridCol w:w="13"/>
        <w:gridCol w:w="1282"/>
        <w:gridCol w:w="701"/>
        <w:gridCol w:w="1842"/>
      </w:tblGrid>
      <w:tr w:rsidR="00F64FC9" w:rsidRPr="00363F3E" w:rsidTr="006F46B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Для дисциплин с формой контроля – зачет (дифференцированный зачет)</w:t>
            </w:r>
          </w:p>
        </w:tc>
      </w:tr>
      <w:tr w:rsidR="00791443" w:rsidRPr="00363F3E" w:rsidTr="006F46BE">
        <w:tc>
          <w:tcPr>
            <w:tcW w:w="31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6F46B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6F46B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8362FD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8362FD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F06206" w:rsidRPr="00363F3E" w:rsidTr="006F46B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</w:t>
            </w:r>
            <w:r w:rsidR="008362FD">
              <w:rPr>
                <w:sz w:val="18"/>
                <w:szCs w:val="18"/>
              </w:rPr>
              <w:t>аннотация</w:t>
            </w:r>
            <w:r>
              <w:rPr>
                <w:sz w:val="18"/>
                <w:szCs w:val="18"/>
              </w:rPr>
              <w:t>, эссе,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8362FD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06206" w:rsidRPr="00E4672E">
              <w:rPr>
                <w:sz w:val="18"/>
                <w:szCs w:val="18"/>
              </w:rPr>
              <w:t xml:space="preserve"> 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8362FD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F06206" w:rsidRPr="00363F3E" w:rsidTr="006F46B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6F46BE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6F46BE">
        <w:trPr>
          <w:gridAfter w:val="2"/>
          <w:wAfter w:w="1212" w:type="pct"/>
          <w:trHeight w:val="238"/>
        </w:trPr>
        <w:tc>
          <w:tcPr>
            <w:tcW w:w="3788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6F46BE">
        <w:trPr>
          <w:gridAfter w:val="2"/>
          <w:wAfter w:w="1212" w:type="pct"/>
        </w:trPr>
        <w:tc>
          <w:tcPr>
            <w:tcW w:w="2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6F46BE">
        <w:trPr>
          <w:gridAfter w:val="2"/>
          <w:wAfter w:w="1212" w:type="pct"/>
        </w:trPr>
        <w:tc>
          <w:tcPr>
            <w:tcW w:w="2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2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6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6F46BE">
        <w:trPr>
          <w:gridAfter w:val="2"/>
          <w:wAfter w:w="1212" w:type="pct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3"/>
        <w:gridCol w:w="977"/>
        <w:gridCol w:w="623"/>
        <w:gridCol w:w="6213"/>
        <w:gridCol w:w="594"/>
        <w:gridCol w:w="6"/>
        <w:gridCol w:w="407"/>
        <w:gridCol w:w="15"/>
        <w:gridCol w:w="1683"/>
        <w:gridCol w:w="878"/>
        <w:gridCol w:w="6"/>
        <w:gridCol w:w="1413"/>
        <w:gridCol w:w="1384"/>
      </w:tblGrid>
      <w:tr w:rsidR="00322A8B" w:rsidRPr="007E4443" w:rsidTr="00DA5549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DA5549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DA5549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  <w:p w:rsidR="00DA5549" w:rsidRPr="007E4443" w:rsidRDefault="00DA554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DA5549" w:rsidRPr="007D5875" w:rsidTr="00DA5549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DA5549" w:rsidRPr="00AF1F22" w:rsidRDefault="00625657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AF1F22">
              <w:rPr>
                <w:rFonts w:eastAsia="Calibri"/>
                <w:sz w:val="18"/>
                <w:szCs w:val="18"/>
              </w:rPr>
              <w:t>1-1</w:t>
            </w:r>
            <w:r w:rsidR="00AF1F22" w:rsidRPr="00AF1F2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34" w:type="pct"/>
            <w:shd w:val="clear" w:color="auto" w:fill="FFFFFF" w:themeFill="background1"/>
          </w:tcPr>
          <w:p w:rsidR="00AF1F22" w:rsidRDefault="00DA5549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AF1F22">
              <w:rPr>
                <w:rFonts w:eastAsia="Calibri"/>
                <w:sz w:val="18"/>
                <w:szCs w:val="18"/>
              </w:rPr>
              <w:t>Сентябрь</w:t>
            </w:r>
            <w:r w:rsidR="00AF1F22">
              <w:rPr>
                <w:rFonts w:eastAsia="Calibri"/>
                <w:sz w:val="18"/>
                <w:szCs w:val="18"/>
              </w:rPr>
              <w:t>-</w:t>
            </w:r>
          </w:p>
          <w:p w:rsidR="00DA5549" w:rsidRPr="00AF1F22" w:rsidRDefault="00517790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ноябрь 2024</w:t>
            </w:r>
            <w:r w:rsidR="00DA5549" w:rsidRPr="00AF1F22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DA5549" w:rsidRPr="007D5875" w:rsidRDefault="00DA5549" w:rsidP="00100F87">
            <w:pPr>
              <w:contextualSpacing/>
              <w:jc w:val="center"/>
              <w:rPr>
                <w:sz w:val="18"/>
                <w:szCs w:val="18"/>
              </w:rPr>
            </w:pPr>
            <w:r w:rsidRPr="007D5875"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DA5549" w:rsidRPr="007D5875" w:rsidRDefault="00DA5549" w:rsidP="00100F87">
            <w:pPr>
              <w:contextualSpacing/>
              <w:rPr>
                <w:rFonts w:eastAsia="Calibri"/>
                <w:b/>
                <w:i/>
                <w:sz w:val="18"/>
                <w:szCs w:val="18"/>
              </w:rPr>
            </w:pPr>
            <w:r w:rsidRPr="007D5875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 w:rsidRPr="007D5875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DA5549" w:rsidRPr="007D5875" w:rsidRDefault="00DA5549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5875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DA5549" w:rsidRPr="007D5875" w:rsidRDefault="00517790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66</w:t>
            </w:r>
          </w:p>
        </w:tc>
        <w:tc>
          <w:tcPr>
            <w:tcW w:w="580" w:type="pct"/>
            <w:gridSpan w:val="2"/>
            <w:tcBorders>
              <w:left w:val="single" w:sz="12" w:space="0" w:color="auto"/>
            </w:tcBorders>
            <w:shd w:val="clear" w:color="auto" w:fill="FFFF66"/>
          </w:tcPr>
          <w:p w:rsidR="00DA5549" w:rsidRPr="007D5875" w:rsidRDefault="00DA5549" w:rsidP="00100F87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D5875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DA5549" w:rsidRPr="007D5875" w:rsidRDefault="00DA5549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5875"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DA5549" w:rsidRPr="007D5875" w:rsidRDefault="00DA5549" w:rsidP="00100F8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DA5549" w:rsidRPr="007D5875" w:rsidRDefault="00DA5549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DA5549" w:rsidRPr="00A65EEA" w:rsidRDefault="00A65EEA" w:rsidP="00100F87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3</w:t>
            </w:r>
          </w:p>
          <w:p w:rsidR="00DA5549" w:rsidRPr="007D5875" w:rsidRDefault="00DA5549" w:rsidP="00100F87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DA5549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1. </w:t>
            </w:r>
            <w:r w:rsidR="008362FD" w:rsidRPr="008362FD">
              <w:rPr>
                <w:rFonts w:eastAsia="Calibri"/>
                <w:b/>
                <w:sz w:val="18"/>
                <w:szCs w:val="18"/>
              </w:rPr>
              <w:t>Nuclear power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DA5549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7E4443" w:rsidRDefault="00AF1F22" w:rsidP="00BE0115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</w:t>
            </w:r>
            <w:r w:rsidR="00BE0115">
              <w:rPr>
                <w:rFonts w:eastAsia="Calibri"/>
                <w:sz w:val="18"/>
                <w:szCs w:val="18"/>
              </w:rPr>
              <w:t>-</w:t>
            </w:r>
            <w:r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334" w:type="pct"/>
            <w:vMerge w:val="restart"/>
          </w:tcPr>
          <w:p w:rsidR="00AF1F22" w:rsidRPr="000F4627" w:rsidRDefault="00496C86" w:rsidP="00AF1F22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</w:t>
            </w:r>
            <w:r w:rsidR="00517790">
              <w:rPr>
                <w:rFonts w:eastAsia="Calibri"/>
                <w:sz w:val="18"/>
                <w:szCs w:val="18"/>
              </w:rPr>
              <w:t>оябрь-декабрь 2024</w:t>
            </w:r>
          </w:p>
          <w:p w:rsidR="00F9765E" w:rsidRPr="000F4627" w:rsidRDefault="00F9765E" w:rsidP="00F9765E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3A3779" w:rsidRPr="00C82D42" w:rsidRDefault="003A3779" w:rsidP="00C82D4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7E4443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8362FD" w:rsidRPr="008362FD">
              <w:rPr>
                <w:i/>
                <w:color w:val="000000"/>
                <w:sz w:val="18"/>
                <w:szCs w:val="18"/>
                <w:lang w:val="en-US"/>
              </w:rPr>
              <w:t>Nuclear power, What is atom energy?, Inside а nuclear power plant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7E4443" w:rsidRDefault="00DA554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5A5E7E" w:rsidRDefault="005A5E7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A65EEA" w:rsidRDefault="00A65EEA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DA5549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E4672E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 2.</w:t>
            </w:r>
            <w:r w:rsidR="00BE0115">
              <w:rPr>
                <w:b/>
                <w:lang w:val="en-US"/>
              </w:rPr>
              <w:t xml:space="preserve"> </w:t>
            </w:r>
            <w:r w:rsidR="008362FD" w:rsidRPr="008362FD">
              <w:rPr>
                <w:b/>
                <w:sz w:val="18"/>
                <w:szCs w:val="18"/>
                <w:lang w:val="en-US"/>
              </w:rPr>
              <w:t>Gas supply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DA5549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2</w:t>
            </w:r>
            <w:r w:rsidR="003A3779" w:rsidRPr="00C82D42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7E4443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8362FD" w:rsidRPr="008362FD">
              <w:rPr>
                <w:i/>
                <w:color w:val="000000"/>
                <w:sz w:val="18"/>
                <w:szCs w:val="18"/>
                <w:lang w:val="en-US"/>
              </w:rPr>
              <w:t>Gas supply, The process of gasification, Industrial co-firing.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DA554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5A5E7E" w:rsidRDefault="005A5E7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A65EEA" w:rsidRDefault="00A65EEA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C357FF" w:rsidTr="00DA5549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8362FD">
              <w:rPr>
                <w:rFonts w:eastAsia="Calibri"/>
                <w:b/>
                <w:sz w:val="18"/>
                <w:szCs w:val="18"/>
                <w:lang w:val="en-US"/>
              </w:rPr>
              <w:t xml:space="preserve"> 3. </w:t>
            </w:r>
            <w:r w:rsidR="008362FD" w:rsidRPr="008362FD">
              <w:rPr>
                <w:rFonts w:eastAsia="Calibri"/>
                <w:b/>
                <w:sz w:val="18"/>
                <w:szCs w:val="18"/>
                <w:lang w:val="en-US"/>
              </w:rPr>
              <w:t>What is the natural gas used for the industry?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A3779" w:rsidRPr="008362FD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A3779" w:rsidRPr="007E4443" w:rsidTr="00DA5549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8362FD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8362FD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0E4CCA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3</w:t>
            </w:r>
            <w:r w:rsidR="003A3779" w:rsidRPr="000E4CCA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C82D42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color w:val="000000"/>
                <w:sz w:val="18"/>
                <w:szCs w:val="18"/>
                <w:lang w:val="en-US"/>
              </w:rPr>
              <w:t xml:space="preserve">: </w:t>
            </w:r>
            <w:r w:rsidR="008362FD" w:rsidRPr="008362FD">
              <w:rPr>
                <w:i/>
                <w:color w:val="000000"/>
                <w:sz w:val="18"/>
                <w:szCs w:val="18"/>
                <w:lang w:val="en-US"/>
              </w:rPr>
              <w:t>Uses of natural gas in industry. An open gas - turbine power cycle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DA5549" w:rsidP="00DA5549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5A5E7E" w:rsidRDefault="005A5E7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A3779" w:rsidRPr="00A65EEA" w:rsidRDefault="00A65EEA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r>
              <w:rPr>
                <w:rFonts w:eastAsia="Calibri"/>
                <w:sz w:val="18"/>
                <w:szCs w:val="18"/>
                <w:lang w:val="en-US"/>
              </w:rPr>
              <w:t>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9148A" w:rsidRPr="007E4443" w:rsidTr="0019148A">
        <w:tc>
          <w:tcPr>
            <w:tcW w:w="148" w:type="pc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19148A" w:rsidRPr="007E4443" w:rsidRDefault="0019148A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:rsidR="0019148A" w:rsidRPr="007E4443" w:rsidRDefault="0019148A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148A" w:rsidRPr="007E4443" w:rsidRDefault="0019148A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9148A" w:rsidRPr="007E4443" w:rsidRDefault="0019148A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148A" w:rsidRPr="0019148A" w:rsidRDefault="00517790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9148A" w:rsidRPr="007E4443" w:rsidRDefault="00517790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66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19148A" w:rsidRPr="007E4443" w:rsidRDefault="0019148A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9148A" w:rsidRPr="007E4443" w:rsidRDefault="0019148A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19148A" w:rsidRPr="007E4443" w:rsidRDefault="0019148A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3" w:type="pct"/>
            <w:tcBorders>
              <w:right w:val="single" w:sz="12" w:space="0" w:color="000000"/>
            </w:tcBorders>
            <w:shd w:val="clear" w:color="auto" w:fill="D9D9D9" w:themeFill="background1" w:themeFillShade="D9"/>
          </w:tcPr>
          <w:p w:rsidR="0019148A" w:rsidRPr="007E4443" w:rsidRDefault="0019148A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357FF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3C7FD1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3C7FD1">
              <w:rPr>
                <w:sz w:val="17"/>
                <w:szCs w:val="17"/>
              </w:rPr>
              <w:t>Professional English for Technical University Students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Гутарева, М. В. Куимова. – Томск: Изд-во ООО «Рауш_мбХ», 2011. – Part I. – Текст: электронный // URL: http://www.lib.tpu.ru/fulltext2/m/2011/m42</w:t>
            </w:r>
            <w:r w:rsidR="00C357FF">
              <w:rPr>
                <w:sz w:val="17"/>
                <w:szCs w:val="17"/>
              </w:rPr>
              <w:t>.pdf (дата обращения: 12.0</w:t>
            </w:r>
            <w:r w:rsidR="00C357FF" w:rsidRPr="00C357FF">
              <w:rPr>
                <w:sz w:val="17"/>
                <w:szCs w:val="17"/>
              </w:rPr>
              <w:t>8</w:t>
            </w:r>
            <w:r w:rsidR="00517790">
              <w:rPr>
                <w:sz w:val="17"/>
                <w:szCs w:val="17"/>
              </w:rPr>
              <w:t>.2021</w:t>
            </w:r>
            <w:r w:rsidRPr="003C7FD1">
              <w:rPr>
                <w:sz w:val="17"/>
                <w:szCs w:val="17"/>
              </w:rPr>
              <w:t>). –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B318A" w:rsidRDefault="00DE0AF3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Э</w:t>
            </w:r>
            <w:r w:rsidR="003C7FD1">
              <w:rPr>
                <w:sz w:val="17"/>
                <w:szCs w:val="17"/>
              </w:rPr>
              <w:t>Р 3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A65EEA" w:rsidRDefault="00A65EEA" w:rsidP="00A65EEA">
            <w:pPr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A65EEA">
              <w:rPr>
                <w:sz w:val="17"/>
                <w:szCs w:val="17"/>
              </w:rPr>
              <w:t xml:space="preserve">Электронный курс на платформе MOODLe «Профессиональный иностранный язык (английский). Часть </w:t>
            </w:r>
            <w:r>
              <w:rPr>
                <w:sz w:val="17"/>
                <w:szCs w:val="17"/>
                <w:lang w:val="en-US"/>
              </w:rPr>
              <w:t>3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A65EEA" w:rsidRDefault="00BB6917" w:rsidP="00CB318A">
            <w:pPr>
              <w:contextualSpacing/>
              <w:rPr>
                <w:sz w:val="17"/>
                <w:szCs w:val="17"/>
                <w:lang w:val="en-US"/>
              </w:rPr>
            </w:pPr>
            <w:r w:rsidRPr="00CB69F2">
              <w:rPr>
                <w:sz w:val="17"/>
                <w:szCs w:val="17"/>
                <w:lang w:val="en-US"/>
              </w:rPr>
              <w:t>http://eor.lms.tpu.ru/course/view.php?id=190</w:t>
            </w:r>
          </w:p>
          <w:p w:rsidR="00BB6917" w:rsidRPr="00A65EEA" w:rsidRDefault="00BB6917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093E9A" w:rsidP="00093E9A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  <w:lang w:val="en-US"/>
              </w:rPr>
              <w:t xml:space="preserve">English languagefor technical university students: mass media. </w:t>
            </w:r>
            <w:r w:rsidRPr="00093E9A">
              <w:rPr>
                <w:sz w:val="17"/>
                <w:szCs w:val="17"/>
              </w:rPr>
      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3C7FD1">
              <w:rPr>
                <w:sz w:val="17"/>
                <w:szCs w:val="17"/>
              </w:rPr>
              <w:t>http://www.lib.tpu.ru/fulltext2/m/2010/m89.pdf</w:t>
            </w:r>
            <w:r w:rsidRPr="00093E9A">
              <w:rPr>
                <w:rStyle w:val="ng-binding"/>
                <w:sz w:val="17"/>
                <w:szCs w:val="17"/>
              </w:rPr>
              <w:t xml:space="preserve"> </w:t>
            </w:r>
            <w:r w:rsidR="00C357FF">
              <w:rPr>
                <w:sz w:val="17"/>
                <w:szCs w:val="17"/>
              </w:rPr>
              <w:t>(дата обращения: 17.0</w:t>
            </w:r>
            <w:r w:rsidR="00C357FF" w:rsidRPr="00C357FF">
              <w:rPr>
                <w:sz w:val="17"/>
                <w:szCs w:val="17"/>
              </w:rPr>
              <w:t>8</w:t>
            </w:r>
            <w:r w:rsidR="00517790">
              <w:rPr>
                <w:sz w:val="17"/>
                <w:szCs w:val="17"/>
              </w:rPr>
              <w:t>.2021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A6165A" w:rsidP="00CB318A">
            <w:pPr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0974F5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6" w:tgtFrame="_blank" w:history="1">
              <w:r w:rsidR="00093E9A" w:rsidRPr="003C7FD1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3C7FD1">
              <w:rPr>
                <w:sz w:val="17"/>
                <w:szCs w:val="17"/>
              </w:rPr>
              <w:t>.</w:t>
            </w:r>
            <w:r w:rsidR="00093E9A" w:rsidRPr="00093E9A">
              <w:rPr>
                <w:sz w:val="17"/>
                <w:szCs w:val="17"/>
              </w:rPr>
              <w:t xml:space="preserve">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093E9A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093E9A">
              <w:rPr>
                <w:sz w:val="17"/>
                <w:szCs w:val="17"/>
              </w:rPr>
              <w:t xml:space="preserve"> </w:t>
            </w:r>
            <w:r w:rsidR="00093E9A" w:rsidRPr="00093E9A">
              <w:rPr>
                <w:sz w:val="17"/>
                <w:szCs w:val="17"/>
                <w:lang w:val="en-US"/>
              </w:rPr>
              <w:t>URL</w:t>
            </w:r>
            <w:r w:rsidR="00093E9A" w:rsidRPr="00093E9A">
              <w:rPr>
                <w:sz w:val="17"/>
                <w:szCs w:val="17"/>
              </w:rPr>
              <w:t xml:space="preserve">: </w:t>
            </w:r>
            <w:r w:rsidR="00093E9A" w:rsidRPr="003C7FD1">
              <w:rPr>
                <w:sz w:val="17"/>
                <w:szCs w:val="17"/>
              </w:rPr>
              <w:t>http://www.lib.tpu.ru/fulltext2/m/2011/m440.pdf</w:t>
            </w:r>
            <w:r w:rsidR="00093E9A" w:rsidRPr="00093E9A">
              <w:rPr>
                <w:sz w:val="17"/>
                <w:szCs w:val="17"/>
              </w:rPr>
              <w:t xml:space="preserve"> </w:t>
            </w:r>
            <w:r w:rsidR="00C357FF">
              <w:rPr>
                <w:rStyle w:val="ng-binding"/>
                <w:sz w:val="17"/>
                <w:szCs w:val="17"/>
              </w:rPr>
              <w:t>(дата обращения: 19.0</w:t>
            </w:r>
            <w:r w:rsidR="00C357FF" w:rsidRPr="00C357FF">
              <w:rPr>
                <w:rStyle w:val="ng-binding"/>
                <w:sz w:val="17"/>
                <w:szCs w:val="17"/>
              </w:rPr>
              <w:t>8</w:t>
            </w:r>
            <w:r w:rsidR="00517790">
              <w:rPr>
                <w:rStyle w:val="ng-binding"/>
                <w:sz w:val="17"/>
                <w:szCs w:val="17"/>
              </w:rPr>
              <w:t>.2021</w:t>
            </w:r>
            <w:r w:rsidR="00093E9A" w:rsidRPr="00093E9A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CB318A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093E9A" w:rsidP="003C7FD1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3C7FD1">
              <w:rPr>
                <w:sz w:val="17"/>
                <w:szCs w:val="17"/>
              </w:rPr>
              <w:t>http://www.lib.tpu.ru/fulltext2/m/2013/m326.pdf</w:t>
            </w:r>
            <w:r w:rsidRPr="00093E9A">
              <w:rPr>
                <w:sz w:val="17"/>
                <w:szCs w:val="17"/>
              </w:rPr>
              <w:t xml:space="preserve"> (</w:t>
            </w:r>
            <w:r w:rsidR="00C357FF">
              <w:rPr>
                <w:sz w:val="17"/>
                <w:szCs w:val="17"/>
              </w:rPr>
              <w:t>дата обращения: 19.0</w:t>
            </w:r>
            <w:r w:rsidR="00C357FF" w:rsidRPr="00C357FF">
              <w:rPr>
                <w:sz w:val="17"/>
                <w:szCs w:val="17"/>
              </w:rPr>
              <w:t>8</w:t>
            </w:r>
            <w:r w:rsidR="00517790">
              <w:rPr>
                <w:sz w:val="17"/>
                <w:szCs w:val="17"/>
              </w:rPr>
              <w:t>.2021</w:t>
            </w:r>
            <w:r w:rsidR="003C7FD1" w:rsidRPr="003C7FD1">
              <w:rPr>
                <w:sz w:val="17"/>
                <w:szCs w:val="17"/>
              </w:rPr>
              <w:t xml:space="preserve">). - Режим доступа: из корпоративной сети ТПУ. 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Кулагина Е. В. Подготовка к TOEFL. Пособие по грамматике = Grammar Guide to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</w:rPr>
              <w:t xml:space="preserve">: </w:t>
            </w:r>
            <w:r w:rsidRPr="003C7FD1">
              <w:rPr>
                <w:sz w:val="17"/>
                <w:szCs w:val="17"/>
              </w:rPr>
              <w:t>http://www.lib.tpu.ru/fulltext2/m/2015/m215.pdf</w:t>
            </w:r>
            <w:r w:rsidRPr="00093E9A">
              <w:rPr>
                <w:sz w:val="17"/>
                <w:szCs w:val="17"/>
              </w:rPr>
              <w:t xml:space="preserve"> (дата обращения</w:t>
            </w:r>
            <w:r w:rsidR="00C357FF">
              <w:rPr>
                <w:sz w:val="17"/>
                <w:szCs w:val="17"/>
              </w:rPr>
              <w:t>: 19.0</w:t>
            </w:r>
            <w:r w:rsidR="00C357FF" w:rsidRPr="00C357FF">
              <w:rPr>
                <w:sz w:val="17"/>
                <w:szCs w:val="17"/>
              </w:rPr>
              <w:t>8</w:t>
            </w:r>
            <w:r w:rsidR="00517790">
              <w:rPr>
                <w:sz w:val="17"/>
                <w:szCs w:val="17"/>
              </w:rPr>
              <w:t>.2021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pacing w:val="-3"/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>Михайлова</w:t>
            </w:r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В</w:t>
            </w:r>
            <w:r w:rsidRPr="00093E9A">
              <w:rPr>
                <w:sz w:val="17"/>
                <w:szCs w:val="17"/>
                <w:lang w:val="en-US"/>
              </w:rPr>
              <w:t xml:space="preserve">., </w:t>
            </w:r>
            <w:r w:rsidRPr="00093E9A">
              <w:rPr>
                <w:sz w:val="17"/>
                <w:szCs w:val="17"/>
              </w:rPr>
              <w:t>Ступникова</w:t>
            </w:r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Б</w:t>
            </w:r>
            <w:r w:rsidRPr="00093E9A">
              <w:rPr>
                <w:sz w:val="17"/>
                <w:szCs w:val="17"/>
                <w:lang w:val="en-US"/>
              </w:rPr>
              <w:t>. Texts for Reading and Discussion. Part</w:t>
            </w:r>
            <w:r w:rsidRPr="00093E9A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CB69F2">
              <w:rPr>
                <w:sz w:val="17"/>
                <w:szCs w:val="17"/>
              </w:rPr>
              <w:t>http://www.lib.tpu.ru/fulltext2/m/2014/m434.pdf</w:t>
            </w:r>
            <w:r w:rsidR="00C357FF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C357FF" w:rsidRPr="00C357FF">
              <w:rPr>
                <w:rStyle w:val="ng-binding"/>
                <w:sz w:val="17"/>
                <w:szCs w:val="17"/>
              </w:rPr>
              <w:t>8</w:t>
            </w:r>
            <w:r w:rsidR="00517790">
              <w:rPr>
                <w:rStyle w:val="ng-binding"/>
                <w:sz w:val="17"/>
                <w:szCs w:val="17"/>
              </w:rPr>
              <w:t>.2021</w:t>
            </w:r>
            <w:r w:rsidRPr="00093E9A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3A3779" w:rsidRDefault="00CB318A" w:rsidP="004F5027"/>
    <w:p w:rsidR="00A17527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41468C">
        <w:t>Т.Г. Бекишева</w:t>
      </w:r>
    </w:p>
    <w:p w:rsidR="00454436" w:rsidRDefault="00454436" w:rsidP="00454436">
      <w:pPr>
        <w:ind w:left="708" w:firstLine="708"/>
      </w:pPr>
    </w:p>
    <w:p w:rsidR="003608C2" w:rsidRDefault="00C357FF">
      <w:r>
        <w:t>29.0</w:t>
      </w:r>
      <w:r>
        <w:rPr>
          <w:lang w:val="en-US"/>
        </w:rPr>
        <w:t>8</w:t>
      </w:r>
      <w:r w:rsidR="00517790">
        <w:t>.2021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974F5"/>
    <w:rsid w:val="000A515F"/>
    <w:rsid w:val="000D368C"/>
    <w:rsid w:val="000E1B7A"/>
    <w:rsid w:val="000E4CCA"/>
    <w:rsid w:val="000F4627"/>
    <w:rsid w:val="0010552B"/>
    <w:rsid w:val="0013468C"/>
    <w:rsid w:val="001657DC"/>
    <w:rsid w:val="00180017"/>
    <w:rsid w:val="0019148A"/>
    <w:rsid w:val="00197B0F"/>
    <w:rsid w:val="001A2880"/>
    <w:rsid w:val="001A442B"/>
    <w:rsid w:val="001E337F"/>
    <w:rsid w:val="001F395E"/>
    <w:rsid w:val="002000DB"/>
    <w:rsid w:val="00255FCC"/>
    <w:rsid w:val="002A265B"/>
    <w:rsid w:val="002A6485"/>
    <w:rsid w:val="002B3E28"/>
    <w:rsid w:val="002C78F3"/>
    <w:rsid w:val="002D041E"/>
    <w:rsid w:val="002D20F9"/>
    <w:rsid w:val="00314F87"/>
    <w:rsid w:val="00322A8B"/>
    <w:rsid w:val="003608C2"/>
    <w:rsid w:val="00363F3E"/>
    <w:rsid w:val="00371D21"/>
    <w:rsid w:val="0037394D"/>
    <w:rsid w:val="00385CA3"/>
    <w:rsid w:val="003A1417"/>
    <w:rsid w:val="003A3779"/>
    <w:rsid w:val="003C0F8E"/>
    <w:rsid w:val="003C7FD1"/>
    <w:rsid w:val="003E3828"/>
    <w:rsid w:val="0040264E"/>
    <w:rsid w:val="0041468C"/>
    <w:rsid w:val="00424A58"/>
    <w:rsid w:val="00426B39"/>
    <w:rsid w:val="00426C45"/>
    <w:rsid w:val="004321FB"/>
    <w:rsid w:val="00445C9E"/>
    <w:rsid w:val="00451A92"/>
    <w:rsid w:val="00451BCA"/>
    <w:rsid w:val="00454436"/>
    <w:rsid w:val="004945FE"/>
    <w:rsid w:val="00496C86"/>
    <w:rsid w:val="004A2B49"/>
    <w:rsid w:val="004B7B9E"/>
    <w:rsid w:val="004D22E9"/>
    <w:rsid w:val="004F5027"/>
    <w:rsid w:val="005037F6"/>
    <w:rsid w:val="00517790"/>
    <w:rsid w:val="0052644E"/>
    <w:rsid w:val="00564C5A"/>
    <w:rsid w:val="0057514D"/>
    <w:rsid w:val="00576F6E"/>
    <w:rsid w:val="00580B84"/>
    <w:rsid w:val="005A4E91"/>
    <w:rsid w:val="005A5E7E"/>
    <w:rsid w:val="005D6C56"/>
    <w:rsid w:val="005F3551"/>
    <w:rsid w:val="005F419D"/>
    <w:rsid w:val="00611040"/>
    <w:rsid w:val="00625657"/>
    <w:rsid w:val="00640929"/>
    <w:rsid w:val="0066712B"/>
    <w:rsid w:val="006712EB"/>
    <w:rsid w:val="00683402"/>
    <w:rsid w:val="00686191"/>
    <w:rsid w:val="00694058"/>
    <w:rsid w:val="006B0C69"/>
    <w:rsid w:val="006C1B38"/>
    <w:rsid w:val="006F46BE"/>
    <w:rsid w:val="0074207C"/>
    <w:rsid w:val="00764BD7"/>
    <w:rsid w:val="0077113D"/>
    <w:rsid w:val="00790142"/>
    <w:rsid w:val="00791443"/>
    <w:rsid w:val="00792BC1"/>
    <w:rsid w:val="007A4377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362FD"/>
    <w:rsid w:val="00851AD5"/>
    <w:rsid w:val="00877DA7"/>
    <w:rsid w:val="008B02FC"/>
    <w:rsid w:val="008C2A46"/>
    <w:rsid w:val="008C56B2"/>
    <w:rsid w:val="008D63D6"/>
    <w:rsid w:val="008E157B"/>
    <w:rsid w:val="008E6FBF"/>
    <w:rsid w:val="00915ABA"/>
    <w:rsid w:val="0097358F"/>
    <w:rsid w:val="0097606C"/>
    <w:rsid w:val="009B0FB9"/>
    <w:rsid w:val="00A17527"/>
    <w:rsid w:val="00A6165A"/>
    <w:rsid w:val="00A65EEA"/>
    <w:rsid w:val="00A76BD1"/>
    <w:rsid w:val="00A92121"/>
    <w:rsid w:val="00A9326A"/>
    <w:rsid w:val="00AB79A2"/>
    <w:rsid w:val="00AF1F22"/>
    <w:rsid w:val="00B07BD2"/>
    <w:rsid w:val="00B13594"/>
    <w:rsid w:val="00B34989"/>
    <w:rsid w:val="00B56916"/>
    <w:rsid w:val="00B669C8"/>
    <w:rsid w:val="00B830D5"/>
    <w:rsid w:val="00B95DB0"/>
    <w:rsid w:val="00BB2ACB"/>
    <w:rsid w:val="00BB6917"/>
    <w:rsid w:val="00BD11A6"/>
    <w:rsid w:val="00BE0115"/>
    <w:rsid w:val="00C137DC"/>
    <w:rsid w:val="00C1673D"/>
    <w:rsid w:val="00C34881"/>
    <w:rsid w:val="00C357FF"/>
    <w:rsid w:val="00C42FF7"/>
    <w:rsid w:val="00C56373"/>
    <w:rsid w:val="00C634F4"/>
    <w:rsid w:val="00C74E4C"/>
    <w:rsid w:val="00C820DD"/>
    <w:rsid w:val="00C82D42"/>
    <w:rsid w:val="00CA796A"/>
    <w:rsid w:val="00CB22E0"/>
    <w:rsid w:val="00CB318A"/>
    <w:rsid w:val="00CB69F2"/>
    <w:rsid w:val="00CC0020"/>
    <w:rsid w:val="00D0613D"/>
    <w:rsid w:val="00D65C77"/>
    <w:rsid w:val="00D679D0"/>
    <w:rsid w:val="00D76C9B"/>
    <w:rsid w:val="00D865B5"/>
    <w:rsid w:val="00DA5549"/>
    <w:rsid w:val="00DB6ABF"/>
    <w:rsid w:val="00DD3734"/>
    <w:rsid w:val="00DD5061"/>
    <w:rsid w:val="00DE0AF3"/>
    <w:rsid w:val="00E24E77"/>
    <w:rsid w:val="00E4672E"/>
    <w:rsid w:val="00EB3640"/>
    <w:rsid w:val="00EB782B"/>
    <w:rsid w:val="00EC2054"/>
    <w:rsid w:val="00ED1903"/>
    <w:rsid w:val="00F0535B"/>
    <w:rsid w:val="00F06206"/>
    <w:rsid w:val="00F25949"/>
    <w:rsid w:val="00F32C63"/>
    <w:rsid w:val="00F56BF5"/>
    <w:rsid w:val="00F64FC9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  <w:style w:type="character" w:styleId="aff2">
    <w:name w:val="FollowedHyperlink"/>
    <w:basedOn w:val="a0"/>
    <w:uiPriority w:val="99"/>
    <w:semiHidden/>
    <w:unhideWhenUsed/>
    <w:rsid w:val="006256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atalog.lib.tpu.ru/files/names/document/RU/TPU/pers/270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5B972-EC9B-4655-9350-E582F6B6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33</cp:revision>
  <cp:lastPrinted>2019-08-27T14:56:00Z</cp:lastPrinted>
  <dcterms:created xsi:type="dcterms:W3CDTF">2020-04-10T13:06:00Z</dcterms:created>
  <dcterms:modified xsi:type="dcterms:W3CDTF">2021-10-08T08:26:00Z</dcterms:modified>
</cp:coreProperties>
</file>